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0D0AFB03" w:rsidR="00285FEE" w:rsidRDefault="00FA35CD" w:rsidP="00CA0CF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A35CD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FA35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35C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A35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35CD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A35CD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FA35CD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FA35CD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FA35CD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FA35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35C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A35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35CD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FA35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A35CD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FA35CD">
        <w:rPr>
          <w:rFonts w:ascii="Arial" w:hAnsi="Arial" w:cs="Arial"/>
          <w:b/>
          <w:bCs/>
          <w:sz w:val="22"/>
          <w:szCs w:val="22"/>
        </w:rPr>
        <w:t xml:space="preserve">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FA35CD">
        <w:rPr>
          <w:rFonts w:ascii="Arial" w:hAnsi="Arial" w:cs="Arial"/>
          <w:b/>
          <w:bCs/>
          <w:sz w:val="22"/>
          <w:szCs w:val="22"/>
        </w:rPr>
        <w:t>km 5+817 - 6+137 w m. Chorzelów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076AB" w14:textId="77777777" w:rsidR="00DC1328" w:rsidRDefault="00DC1328" w:rsidP="00AC1A4B">
      <w:r>
        <w:separator/>
      </w:r>
    </w:p>
  </w:endnote>
  <w:endnote w:type="continuationSeparator" w:id="0">
    <w:p w14:paraId="67B07DF0" w14:textId="77777777" w:rsidR="00DC1328" w:rsidRDefault="00DC132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B86E2" w14:textId="77777777" w:rsidR="00DC1328" w:rsidRDefault="00DC1328" w:rsidP="00AC1A4B">
      <w:r>
        <w:separator/>
      </w:r>
    </w:p>
  </w:footnote>
  <w:footnote w:type="continuationSeparator" w:id="0">
    <w:p w14:paraId="1708BA09" w14:textId="77777777" w:rsidR="00DC1328" w:rsidRDefault="00DC132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C1DBCE3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A35CD">
      <w:rPr>
        <w:rFonts w:ascii="Calibri" w:hAnsi="Calibri"/>
        <w:b/>
        <w:bCs/>
        <w:color w:val="4F81BD"/>
        <w:sz w:val="18"/>
        <w:szCs w:val="18"/>
        <w:lang w:val="pl-PL" w:eastAsia="ar-SA"/>
      </w:rPr>
      <w:t>94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5797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77989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1FE5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1DFD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39BC"/>
    <w:rsid w:val="00DB58C2"/>
    <w:rsid w:val="00DC1328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05627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27883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35CD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2021-01-22T11:33:00Z</cp:lastPrinted>
  <dcterms:created xsi:type="dcterms:W3CDTF">2021-02-17T13:06:00Z</dcterms:created>
  <dcterms:modified xsi:type="dcterms:W3CDTF">2025-10-14T09:41:00Z</dcterms:modified>
</cp:coreProperties>
</file>